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5"/>
        <w:gridCol w:w="4859"/>
      </w:tblGrid>
      <w:tr w:rsidR="00E735C4" w:rsidRPr="00E4036E" w14:paraId="274F851C" w14:textId="77777777" w:rsidTr="00B65D71">
        <w:trPr>
          <w:cantSplit/>
          <w:trHeight w:val="1418"/>
        </w:trPr>
        <w:tc>
          <w:tcPr>
            <w:tcW w:w="5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34913" w14:textId="147BE76E" w:rsidR="00E735C4" w:rsidRPr="00E4036E" w:rsidRDefault="00E735C4" w:rsidP="00E40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4036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Firma (nazwa) adres Wykonawcy, pieczęć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F8F50" w14:textId="6C6BB9DA" w:rsidR="00C639C7" w:rsidRPr="00E4036E" w:rsidRDefault="00E735C4" w:rsidP="00E4036E">
            <w:pPr>
              <w:jc w:val="center"/>
              <w:rPr>
                <w:rFonts w:asciiTheme="minorHAnsi" w:hAnsiTheme="minorHAnsi" w:cstheme="minorHAnsi"/>
                <w:b/>
                <w:spacing w:val="40"/>
                <w:sz w:val="32"/>
                <w:szCs w:val="32"/>
              </w:rPr>
            </w:pPr>
            <w:r w:rsidRPr="00E4036E">
              <w:rPr>
                <w:rFonts w:asciiTheme="minorHAnsi" w:hAnsiTheme="minorHAnsi" w:cstheme="minorHAnsi"/>
                <w:b/>
                <w:spacing w:val="40"/>
                <w:sz w:val="32"/>
                <w:szCs w:val="32"/>
              </w:rPr>
              <w:t>W</w:t>
            </w:r>
            <w:r w:rsidR="00C639C7" w:rsidRPr="00E4036E">
              <w:rPr>
                <w:rFonts w:asciiTheme="minorHAnsi" w:hAnsiTheme="minorHAnsi" w:cstheme="minorHAnsi"/>
                <w:b/>
                <w:spacing w:val="40"/>
                <w:sz w:val="32"/>
                <w:szCs w:val="32"/>
              </w:rPr>
              <w:t>YKAZ OSÓB</w:t>
            </w:r>
            <w:r w:rsidR="00C639C7" w:rsidRPr="00E4036E">
              <w:rPr>
                <w:rStyle w:val="Odwoanieprzypisudolnego"/>
                <w:rFonts w:asciiTheme="minorHAnsi" w:hAnsiTheme="minorHAnsi" w:cstheme="minorHAnsi"/>
                <w:b/>
                <w:spacing w:val="40"/>
                <w:sz w:val="32"/>
                <w:szCs w:val="32"/>
                <w:vertAlign w:val="baseline"/>
              </w:rPr>
              <w:footnoteReference w:customMarkFollows="1" w:id="1"/>
              <w:t>*</w:t>
            </w:r>
          </w:p>
          <w:p w14:paraId="1CC75D35" w14:textId="7E064DB2" w:rsidR="00E735C4" w:rsidRPr="00E4036E" w:rsidRDefault="009C55E0" w:rsidP="00E4036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E4036E">
              <w:rPr>
                <w:rFonts w:asciiTheme="minorHAnsi" w:hAnsiTheme="minorHAnsi" w:cstheme="minorHAnsi"/>
                <w:bCs/>
              </w:rPr>
              <w:t>skierowanych przez Wykonawcę do realizacji zamówienia</w:t>
            </w:r>
          </w:p>
        </w:tc>
      </w:tr>
    </w:tbl>
    <w:p w14:paraId="69275C77" w14:textId="23715179" w:rsidR="00C639C7" w:rsidRPr="00E4036E" w:rsidRDefault="00C639C7" w:rsidP="00E4036E">
      <w:pPr>
        <w:pStyle w:val="Tekstpodstawowy"/>
        <w:spacing w:before="24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bookmarkStart w:id="0" w:name="_Hlk33525001"/>
      <w:r w:rsidRPr="00E4036E">
        <w:rPr>
          <w:rFonts w:asciiTheme="minorHAnsi" w:hAnsiTheme="minorHAnsi" w:cstheme="minorHAnsi"/>
          <w:sz w:val="24"/>
          <w:szCs w:val="24"/>
          <w:lang w:val="pl-PL"/>
        </w:rPr>
        <w:t>Składając ofertę w postępowaniu o zamówienie publiczne</w:t>
      </w:r>
      <w:r w:rsidR="00613C77" w:rsidRPr="00E4036E">
        <w:rPr>
          <w:rFonts w:asciiTheme="minorHAnsi" w:hAnsiTheme="minorHAnsi" w:cstheme="minorHAnsi"/>
          <w:sz w:val="24"/>
          <w:szCs w:val="24"/>
          <w:lang w:val="pl-PL"/>
        </w:rPr>
        <w:t xml:space="preserve">, znak PZD.I.252.9.2020, </w:t>
      </w:r>
      <w:r w:rsidRPr="007931EC">
        <w:rPr>
          <w:rFonts w:asciiTheme="minorHAnsi" w:hAnsiTheme="minorHAnsi" w:cstheme="minorHAnsi"/>
          <w:sz w:val="24"/>
          <w:szCs w:val="24"/>
          <w:lang w:val="pl-PL"/>
        </w:rPr>
        <w:t>prowadzon</w:t>
      </w:r>
      <w:r w:rsidRPr="00E4036E">
        <w:rPr>
          <w:rFonts w:asciiTheme="minorHAnsi" w:hAnsiTheme="minorHAnsi" w:cstheme="minorHAnsi"/>
          <w:sz w:val="24"/>
          <w:szCs w:val="24"/>
          <w:lang w:val="pl-PL"/>
        </w:rPr>
        <w:t>ym</w:t>
      </w:r>
      <w:r w:rsidRPr="007931EC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E4036E">
        <w:rPr>
          <w:rFonts w:asciiTheme="minorHAnsi" w:hAnsiTheme="minorHAnsi" w:cstheme="minorHAnsi"/>
          <w:sz w:val="24"/>
          <w:szCs w:val="24"/>
          <w:lang w:val="pl-PL"/>
        </w:rPr>
        <w:t>w</w:t>
      </w:r>
      <w:r w:rsidR="00613C77" w:rsidRPr="00E4036E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E4036E">
        <w:rPr>
          <w:rFonts w:asciiTheme="minorHAnsi" w:hAnsiTheme="minorHAnsi" w:cstheme="minorHAnsi"/>
          <w:sz w:val="24"/>
          <w:szCs w:val="24"/>
          <w:lang w:val="pl-PL"/>
        </w:rPr>
        <w:t>trybie przetargu nieograniczonego</w:t>
      </w:r>
      <w:r w:rsidR="007931EC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="007931EC" w:rsidRPr="007931EC">
        <w:rPr>
          <w:rFonts w:asciiTheme="minorHAnsi" w:hAnsiTheme="minorHAnsi" w:cstheme="minorHAnsi"/>
          <w:sz w:val="24"/>
          <w:szCs w:val="24"/>
          <w:lang w:val="pl-PL"/>
        </w:rPr>
        <w:t>przedkładam wykaz osób, zgodnie z warunkami określonymi w SIWZ</w:t>
      </w:r>
      <w:r w:rsidR="007931EC">
        <w:rPr>
          <w:rFonts w:asciiTheme="minorHAnsi" w:hAnsiTheme="minorHAnsi" w:cstheme="minorHAnsi"/>
          <w:sz w:val="24"/>
          <w:szCs w:val="24"/>
          <w:lang w:val="pl-PL"/>
        </w:rPr>
        <w:t>,</w:t>
      </w:r>
      <w:r w:rsidR="007931EC" w:rsidRPr="007931EC">
        <w:rPr>
          <w:rFonts w:asciiTheme="minorHAnsi" w:hAnsiTheme="minorHAnsi" w:cstheme="minorHAnsi"/>
          <w:sz w:val="24"/>
          <w:szCs w:val="24"/>
          <w:lang w:val="pl-PL"/>
        </w:rPr>
        <w:t xml:space="preserve"> skierowanych do realizacji zamówienia </w:t>
      </w:r>
      <w:r w:rsidR="0060502C" w:rsidRPr="00E4036E">
        <w:rPr>
          <w:rFonts w:asciiTheme="minorHAnsi" w:hAnsiTheme="minorHAnsi" w:cstheme="minorHAnsi"/>
          <w:sz w:val="24"/>
          <w:szCs w:val="24"/>
          <w:lang w:val="pl-PL"/>
        </w:rPr>
        <w:t>na</w:t>
      </w:r>
      <w:r w:rsidR="00613C77" w:rsidRPr="00E4036E">
        <w:rPr>
          <w:rFonts w:asciiTheme="minorHAnsi" w:hAnsiTheme="minorHAnsi" w:cstheme="minorHAnsi"/>
          <w:sz w:val="24"/>
          <w:szCs w:val="24"/>
          <w:lang w:val="pl-PL"/>
        </w:rPr>
        <w:t>:</w:t>
      </w:r>
    </w:p>
    <w:p w14:paraId="4835B9DD" w14:textId="20F7FF5D" w:rsidR="00C639C7" w:rsidRPr="00E4036E" w:rsidRDefault="00C639C7" w:rsidP="00E4036E">
      <w:pPr>
        <w:keepNext/>
        <w:spacing w:before="120"/>
        <w:jc w:val="center"/>
        <w:rPr>
          <w:rFonts w:asciiTheme="minorHAnsi" w:hAnsiTheme="minorHAnsi" w:cstheme="minorHAnsi"/>
        </w:rPr>
      </w:pPr>
      <w:r w:rsidRPr="00E4036E">
        <w:rPr>
          <w:rFonts w:asciiTheme="minorHAnsi" w:hAnsiTheme="minorHAnsi" w:cstheme="minorHAnsi"/>
          <w:b/>
          <w:bCs/>
        </w:rPr>
        <w:t>Częś</w:t>
      </w:r>
      <w:r w:rsidR="0060502C" w:rsidRPr="00E4036E">
        <w:rPr>
          <w:rFonts w:asciiTheme="minorHAnsi" w:hAnsiTheme="minorHAnsi" w:cstheme="minorHAnsi"/>
          <w:b/>
          <w:bCs/>
        </w:rPr>
        <w:t>ć</w:t>
      </w:r>
      <w:r w:rsidRPr="00E4036E">
        <w:rPr>
          <w:rFonts w:asciiTheme="minorHAnsi" w:hAnsiTheme="minorHAnsi" w:cstheme="minorHAnsi"/>
          <w:b/>
          <w:bCs/>
        </w:rPr>
        <w:t xml:space="preserve"> </w:t>
      </w:r>
      <w:bookmarkStart w:id="1" w:name="_Hlk36465513"/>
      <w:r w:rsidR="00170BA4" w:rsidRPr="00E4036E">
        <w:rPr>
          <w:rFonts w:asciiTheme="minorHAnsi" w:hAnsiTheme="minorHAnsi" w:cstheme="minorHAnsi"/>
          <w:b/>
          <w:bCs/>
        </w:rPr>
        <w:fldChar w:fldCharType="begin">
          <w:ffData>
            <w:name w:val="Tekst1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2" w:name="Tekst1"/>
      <w:r w:rsidR="00170BA4" w:rsidRPr="00E4036E">
        <w:rPr>
          <w:rFonts w:asciiTheme="minorHAnsi" w:hAnsiTheme="minorHAnsi" w:cstheme="minorHAnsi"/>
          <w:b/>
          <w:bCs/>
        </w:rPr>
        <w:instrText xml:space="preserve"> FORMTEXT </w:instrText>
      </w:r>
      <w:r w:rsidR="00170BA4" w:rsidRPr="00E4036E">
        <w:rPr>
          <w:rFonts w:asciiTheme="minorHAnsi" w:hAnsiTheme="minorHAnsi" w:cstheme="minorHAnsi"/>
          <w:b/>
          <w:bCs/>
        </w:rPr>
      </w:r>
      <w:r w:rsidR="00170BA4" w:rsidRPr="00E4036E">
        <w:rPr>
          <w:rFonts w:asciiTheme="minorHAnsi" w:hAnsiTheme="minorHAnsi" w:cstheme="minorHAnsi"/>
          <w:b/>
          <w:bCs/>
        </w:rPr>
        <w:fldChar w:fldCharType="separate"/>
      </w:r>
      <w:r w:rsidR="00170BA4" w:rsidRPr="00E4036E">
        <w:rPr>
          <w:rFonts w:asciiTheme="minorHAnsi" w:hAnsiTheme="minorHAnsi" w:cstheme="minorHAnsi"/>
          <w:b/>
          <w:bCs/>
          <w:noProof/>
        </w:rPr>
        <w:t> </w:t>
      </w:r>
      <w:r w:rsidR="00170BA4" w:rsidRPr="00E4036E">
        <w:rPr>
          <w:rFonts w:asciiTheme="minorHAnsi" w:hAnsiTheme="minorHAnsi" w:cstheme="minorHAnsi"/>
          <w:b/>
          <w:bCs/>
          <w:noProof/>
        </w:rPr>
        <w:t> </w:t>
      </w:r>
      <w:r w:rsidR="00170BA4" w:rsidRPr="00E4036E">
        <w:rPr>
          <w:rFonts w:asciiTheme="minorHAnsi" w:hAnsiTheme="minorHAnsi" w:cstheme="minorHAnsi"/>
          <w:b/>
          <w:bCs/>
          <w:noProof/>
        </w:rPr>
        <w:t> </w:t>
      </w:r>
      <w:r w:rsidR="00170BA4" w:rsidRPr="00E4036E">
        <w:rPr>
          <w:rFonts w:asciiTheme="minorHAnsi" w:hAnsiTheme="minorHAnsi" w:cstheme="minorHAnsi"/>
          <w:b/>
          <w:bCs/>
          <w:noProof/>
        </w:rPr>
        <w:t> </w:t>
      </w:r>
      <w:r w:rsidR="00170BA4" w:rsidRPr="00E4036E">
        <w:rPr>
          <w:rFonts w:asciiTheme="minorHAnsi" w:hAnsiTheme="minorHAnsi" w:cstheme="minorHAnsi"/>
          <w:b/>
          <w:bCs/>
          <w:noProof/>
        </w:rPr>
        <w:t> </w:t>
      </w:r>
      <w:r w:rsidR="00170BA4" w:rsidRPr="00E4036E">
        <w:rPr>
          <w:rFonts w:asciiTheme="minorHAnsi" w:hAnsiTheme="minorHAnsi" w:cstheme="minorHAnsi"/>
          <w:b/>
          <w:bCs/>
        </w:rPr>
        <w:fldChar w:fldCharType="end"/>
      </w:r>
      <w:bookmarkEnd w:id="1"/>
      <w:bookmarkEnd w:id="2"/>
      <w:r w:rsidR="00170BA4" w:rsidRPr="00E4036E">
        <w:rPr>
          <w:rFonts w:asciiTheme="minorHAnsi" w:hAnsiTheme="minorHAnsi" w:cstheme="minorHAnsi"/>
          <w:b/>
          <w:bCs/>
        </w:rPr>
        <w:t xml:space="preserve"> </w:t>
      </w:r>
      <w:r w:rsidRPr="00E4036E">
        <w:rPr>
          <w:rFonts w:asciiTheme="minorHAnsi" w:hAnsiTheme="minorHAnsi" w:cstheme="minorHAnsi"/>
          <w:b/>
          <w:bCs/>
        </w:rPr>
        <w:t xml:space="preserve">zamówienia – Opracowanie dokumentacji </w:t>
      </w:r>
      <w:r w:rsidR="00AF68CD" w:rsidRPr="00E4036E">
        <w:rPr>
          <w:rFonts w:asciiTheme="minorHAnsi" w:hAnsiTheme="minorHAnsi" w:cstheme="minorHAnsi"/>
          <w:b/>
          <w:bCs/>
        </w:rPr>
        <w:t>projektowej na rozbudow</w:t>
      </w:r>
      <w:r w:rsidR="00613C77" w:rsidRPr="00E4036E">
        <w:rPr>
          <w:rFonts w:asciiTheme="minorHAnsi" w:hAnsiTheme="minorHAnsi" w:cstheme="minorHAnsi"/>
          <w:b/>
          <w:bCs/>
        </w:rPr>
        <w:t>ę</w:t>
      </w:r>
      <w:r w:rsidRPr="00E4036E">
        <w:rPr>
          <w:rFonts w:asciiTheme="minorHAnsi" w:hAnsiTheme="minorHAnsi" w:cstheme="minorHAnsi"/>
          <w:b/>
          <w:bCs/>
        </w:rPr>
        <w:t xml:space="preserve"> drogi powiatowej nr </w:t>
      </w:r>
      <w:bookmarkStart w:id="3" w:name="_Hlk36465350"/>
      <w:r w:rsidR="00170BA4" w:rsidRPr="00E4036E">
        <w:rPr>
          <w:rFonts w:asciiTheme="minorHAnsi" w:hAnsiTheme="minorHAnsi" w:cstheme="minorHAnsi"/>
          <w:b/>
          <w:bCs/>
        </w:rPr>
        <w:fldChar w:fldCharType="begin">
          <w:ffData>
            <w:name w:val="Tekst2"/>
            <w:enabled/>
            <w:calcOnExit w:val="0"/>
            <w:textInput>
              <w:default w:val="........................"/>
            </w:textInput>
          </w:ffData>
        </w:fldChar>
      </w:r>
      <w:bookmarkStart w:id="4" w:name="Tekst2"/>
      <w:r w:rsidR="00170BA4" w:rsidRPr="00E4036E">
        <w:rPr>
          <w:rFonts w:asciiTheme="minorHAnsi" w:hAnsiTheme="minorHAnsi" w:cstheme="minorHAnsi"/>
          <w:b/>
          <w:bCs/>
        </w:rPr>
        <w:instrText xml:space="preserve"> FORMTEXT </w:instrText>
      </w:r>
      <w:r w:rsidR="00170BA4" w:rsidRPr="00E4036E">
        <w:rPr>
          <w:rFonts w:asciiTheme="minorHAnsi" w:hAnsiTheme="minorHAnsi" w:cstheme="minorHAnsi"/>
          <w:b/>
          <w:bCs/>
        </w:rPr>
      </w:r>
      <w:r w:rsidR="00170BA4" w:rsidRPr="00E4036E">
        <w:rPr>
          <w:rFonts w:asciiTheme="minorHAnsi" w:hAnsiTheme="minorHAnsi" w:cstheme="minorHAnsi"/>
          <w:b/>
          <w:bCs/>
        </w:rPr>
        <w:fldChar w:fldCharType="separate"/>
      </w:r>
      <w:r w:rsidR="00170BA4" w:rsidRPr="00E4036E">
        <w:rPr>
          <w:rFonts w:asciiTheme="minorHAnsi" w:hAnsiTheme="minorHAnsi" w:cstheme="minorHAnsi"/>
          <w:b/>
          <w:bCs/>
          <w:noProof/>
        </w:rPr>
        <w:t>........................</w:t>
      </w:r>
      <w:r w:rsidR="00170BA4" w:rsidRPr="00E4036E">
        <w:rPr>
          <w:rFonts w:asciiTheme="minorHAnsi" w:hAnsiTheme="minorHAnsi" w:cstheme="minorHAnsi"/>
          <w:b/>
          <w:bCs/>
        </w:rPr>
        <w:fldChar w:fldCharType="end"/>
      </w:r>
      <w:bookmarkEnd w:id="3"/>
      <w:bookmarkEnd w:id="4"/>
      <w:r w:rsidRPr="00E4036E">
        <w:rPr>
          <w:rFonts w:asciiTheme="minorHAnsi" w:hAnsiTheme="minorHAnsi" w:cstheme="minorHAnsi"/>
          <w:b/>
          <w:bCs/>
        </w:rPr>
        <w:t>,</w:t>
      </w:r>
    </w:p>
    <w:p w14:paraId="7BFC4773" w14:textId="4E0640E0" w:rsidR="00E735C4" w:rsidRPr="007931EC" w:rsidRDefault="00C639C7" w:rsidP="007931EC">
      <w:pPr>
        <w:pStyle w:val="Tekstpodstawowy"/>
        <w:spacing w:after="120"/>
        <w:jc w:val="center"/>
        <w:rPr>
          <w:rFonts w:asciiTheme="minorHAnsi" w:hAnsiTheme="minorHAnsi" w:cstheme="minorHAnsi"/>
          <w:i/>
          <w:iCs/>
          <w:sz w:val="20"/>
          <w:lang w:val="pl-PL"/>
        </w:rPr>
      </w:pPr>
      <w:r w:rsidRPr="00E4036E">
        <w:rPr>
          <w:rFonts w:asciiTheme="minorHAnsi" w:hAnsiTheme="minorHAnsi" w:cstheme="minorHAnsi"/>
          <w:i/>
          <w:iCs/>
          <w:sz w:val="20"/>
          <w:lang w:val="pl-PL"/>
        </w:rPr>
        <w:t xml:space="preserve">wpisać numer części zamówienia oraz odpowiedni numer </w:t>
      </w:r>
      <w:r w:rsidR="006C67F0">
        <w:rPr>
          <w:rFonts w:asciiTheme="minorHAnsi" w:hAnsiTheme="minorHAnsi" w:cstheme="minorHAnsi"/>
          <w:i/>
          <w:iCs/>
          <w:sz w:val="20"/>
          <w:lang w:val="pl-PL"/>
        </w:rPr>
        <w:t xml:space="preserve">(nazwę) </w:t>
      </w:r>
      <w:r w:rsidRPr="00E4036E">
        <w:rPr>
          <w:rFonts w:asciiTheme="minorHAnsi" w:hAnsiTheme="minorHAnsi" w:cstheme="minorHAnsi"/>
          <w:i/>
          <w:iCs/>
          <w:sz w:val="20"/>
          <w:lang w:val="pl-PL"/>
        </w:rPr>
        <w:t>drogi</w:t>
      </w:r>
      <w:bookmarkEnd w:id="0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276"/>
        <w:gridCol w:w="2057"/>
        <w:gridCol w:w="2279"/>
        <w:gridCol w:w="2852"/>
        <w:gridCol w:w="1676"/>
      </w:tblGrid>
      <w:tr w:rsidR="00F8077D" w:rsidRPr="00E4036E" w14:paraId="550C2134" w14:textId="77777777" w:rsidTr="00F8077D">
        <w:trPr>
          <w:cantSplit/>
          <w:tblHeader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654B40" w14:textId="77777777" w:rsidR="00F8077D" w:rsidRPr="00E4036E" w:rsidRDefault="00F8077D" w:rsidP="00E4036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36E">
              <w:rPr>
                <w:rFonts w:asciiTheme="minorHAnsi" w:hAnsiTheme="minorHAnsi" w:cstheme="minorHAnsi"/>
                <w:sz w:val="22"/>
                <w:szCs w:val="22"/>
              </w:rPr>
              <w:t>Funkcja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04B02B" w14:textId="6F6F359E" w:rsidR="00F8077D" w:rsidRPr="00E4036E" w:rsidRDefault="00F8077D" w:rsidP="00E4036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36E">
              <w:rPr>
                <w:rFonts w:asciiTheme="minorHAnsi" w:hAnsiTheme="minorHAnsi" w:cstheme="minorHAnsi"/>
                <w:sz w:val="22"/>
                <w:szCs w:val="22"/>
              </w:rPr>
              <w:t>Imię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36E">
              <w:rPr>
                <w:rFonts w:asciiTheme="minorHAnsi" w:hAnsiTheme="minorHAnsi" w:cstheme="minorHAnsi"/>
                <w:sz w:val="22"/>
                <w:szCs w:val="22"/>
              </w:rPr>
              <w:t>nazwisko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713E7" w14:textId="694FB63B" w:rsidR="00F8077D" w:rsidRPr="00E4036E" w:rsidRDefault="00F8077D" w:rsidP="00E4036E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036E">
              <w:rPr>
                <w:rFonts w:asciiTheme="minorHAnsi" w:hAnsiTheme="minorHAnsi" w:cstheme="minorHAnsi"/>
                <w:sz w:val="20"/>
                <w:szCs w:val="20"/>
              </w:rPr>
              <w:t>Kwalifikacje zawodowe</w:t>
            </w:r>
            <w:r w:rsidRPr="004C519C">
              <w:rPr>
                <w:rStyle w:val="Odwoanieprzypisudolnego"/>
                <w:rFonts w:asciiTheme="minorHAnsi" w:hAnsiTheme="minorHAnsi" w:cstheme="minorHAnsi"/>
                <w:sz w:val="20"/>
                <w:szCs w:val="20"/>
                <w:vertAlign w:val="baseline"/>
              </w:rPr>
              <w:footnoteReference w:customMarkFollows="1" w:id="2"/>
              <w:t>**</w:t>
            </w:r>
          </w:p>
          <w:p w14:paraId="5517F440" w14:textId="10BD909A" w:rsidR="00F8077D" w:rsidRPr="00E4036E" w:rsidRDefault="00F8077D" w:rsidP="00E4036E">
            <w:pPr>
              <w:pStyle w:val="Nagwek1"/>
              <w:rPr>
                <w:rFonts w:asciiTheme="minorHAnsi" w:hAnsiTheme="minorHAnsi" w:cstheme="minorHAnsi"/>
                <w:sz w:val="20"/>
                <w:szCs w:val="20"/>
                <w:u w:val="none"/>
              </w:rPr>
            </w:pPr>
            <w:r w:rsidRPr="00E4036E">
              <w:rPr>
                <w:rFonts w:asciiTheme="minorHAnsi" w:hAnsiTheme="minorHAnsi" w:cstheme="minorHAnsi"/>
                <w:sz w:val="20"/>
                <w:szCs w:val="20"/>
                <w:u w:val="none"/>
              </w:rPr>
              <w:t>(</w:t>
            </w:r>
            <w:r w:rsidRPr="00E4036E">
              <w:rPr>
                <w:rFonts w:asciiTheme="minorHAnsi" w:hAnsiTheme="minorHAnsi" w:cstheme="minorHAnsi"/>
                <w:b w:val="0"/>
                <w:snapToGrid w:val="0"/>
                <w:color w:val="000000"/>
                <w:sz w:val="20"/>
                <w:szCs w:val="20"/>
                <w:u w:val="none"/>
              </w:rPr>
              <w:t>rodzaj i numer posiadanych uprawnień)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2F33C5" w14:textId="3510C986" w:rsidR="00F8077D" w:rsidRPr="004C519C" w:rsidRDefault="00F8077D" w:rsidP="00E4036E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519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Doświadczenie zawodowe</w:t>
            </w:r>
            <w:r w:rsidRPr="004C519C">
              <w:rPr>
                <w:rStyle w:val="Odwoanieprzypisudolnego"/>
                <w:rFonts w:asciiTheme="minorHAnsi" w:hAnsiTheme="minorHAnsi" w:cstheme="minorHAnsi"/>
                <w:spacing w:val="-2"/>
                <w:sz w:val="22"/>
                <w:szCs w:val="22"/>
                <w:vertAlign w:val="baseline"/>
              </w:rPr>
              <w:footnoteReference w:customMarkFollows="1" w:id="3"/>
              <w:t>***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229D9" w14:textId="2FC55D99" w:rsidR="00F8077D" w:rsidRPr="00E4036E" w:rsidRDefault="00F8077D" w:rsidP="00E4036E">
            <w:pPr>
              <w:ind w:left="71" w:hanging="141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4036E">
              <w:rPr>
                <w:rFonts w:asciiTheme="minorHAnsi" w:hAnsiTheme="minorHAnsi" w:cstheme="minorHAnsi"/>
                <w:bCs/>
                <w:sz w:val="20"/>
              </w:rPr>
              <w:t>Informacja o</w:t>
            </w:r>
            <w:r>
              <w:rPr>
                <w:rFonts w:asciiTheme="minorHAnsi" w:hAnsiTheme="minorHAnsi" w:cstheme="minorHAnsi"/>
                <w:bCs/>
                <w:sz w:val="20"/>
              </w:rPr>
              <w:t> </w:t>
            </w:r>
            <w:r w:rsidRPr="00E4036E">
              <w:rPr>
                <w:rFonts w:asciiTheme="minorHAnsi" w:hAnsiTheme="minorHAnsi" w:cstheme="minorHAnsi"/>
                <w:bCs/>
                <w:sz w:val="20"/>
              </w:rPr>
              <w:t>podstawie dysponowania osobą</w:t>
            </w:r>
            <w:r>
              <w:rPr>
                <w:rStyle w:val="Odwoanieprzypisudolnego"/>
                <w:rFonts w:asciiTheme="minorHAnsi" w:hAnsiTheme="minorHAnsi" w:cstheme="minorHAnsi"/>
                <w:bCs/>
                <w:sz w:val="20"/>
              </w:rPr>
              <w:footnoteReference w:customMarkFollows="1" w:id="4"/>
              <w:t>****</w:t>
            </w:r>
          </w:p>
        </w:tc>
      </w:tr>
      <w:tr w:rsidR="00F8077D" w:rsidRPr="00E4036E" w14:paraId="0016FCDE" w14:textId="77777777" w:rsidTr="00F8077D">
        <w:trPr>
          <w:cantSplit/>
          <w:tblHeader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396537" w14:textId="0EA94204" w:rsidR="00F8077D" w:rsidRPr="00E4036E" w:rsidRDefault="00F8077D" w:rsidP="00E4036E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ECD0AF" w14:textId="1EBB0C55" w:rsidR="00F8077D" w:rsidRPr="00E4036E" w:rsidRDefault="00F8077D" w:rsidP="00E4036E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EC463" w14:textId="6B5F3ACD" w:rsidR="00F8077D" w:rsidRPr="00E4036E" w:rsidRDefault="00F8077D" w:rsidP="00E4036E">
            <w:pPr>
              <w:tabs>
                <w:tab w:val="center" w:pos="955"/>
                <w:tab w:val="right" w:pos="1910"/>
              </w:tabs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FFF68C" w14:textId="544BF614" w:rsidR="00F8077D" w:rsidRPr="00E4036E" w:rsidRDefault="00F8077D" w:rsidP="00E4036E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0B25A" w14:textId="1C69C905" w:rsidR="00F8077D" w:rsidRPr="00E4036E" w:rsidRDefault="00F8077D" w:rsidP="00E4036E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</w:p>
        </w:tc>
      </w:tr>
      <w:tr w:rsidR="00F8077D" w:rsidRPr="00E4036E" w14:paraId="57860836" w14:textId="77777777" w:rsidTr="00F8077D">
        <w:trPr>
          <w:cantSplit/>
          <w:trHeight w:val="23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C6F9F" w14:textId="74692C9B" w:rsidR="00F8077D" w:rsidRPr="00E4036E" w:rsidRDefault="00F8077D" w:rsidP="00E4036E">
            <w:pPr>
              <w:widowControl w:val="0"/>
              <w:ind w:left="-70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 w:rsidRPr="00E4036E">
              <w:rPr>
                <w:rFonts w:asciiTheme="minorHAnsi" w:hAnsiTheme="minorHAnsi" w:cstheme="minorHAnsi"/>
                <w:b/>
                <w:snapToGrid w:val="0"/>
                <w:color w:val="000000"/>
              </w:rPr>
              <w:t>Projektant drogowy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3052C" w14:textId="714BA80D" w:rsidR="00F8077D" w:rsidRPr="00E4036E" w:rsidRDefault="00F8077D" w:rsidP="00E4036E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"/>
                  </w:textInput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FORMTEXT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bookmarkStart w:id="8" w:name="_GoBack"/>
            <w:r>
              <w:rPr>
                <w:rFonts w:asciiTheme="minorHAnsi" w:hAnsiTheme="minorHAnsi" w:cstheme="minorHAnsi"/>
                <w:noProof/>
              </w:rPr>
              <w:t>....................</w:t>
            </w:r>
            <w:bookmarkEnd w:id="8"/>
            <w:r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BEB58E" w14:textId="77777777" w:rsidR="00F8077D" w:rsidRPr="00E4036E" w:rsidRDefault="00F8077D" w:rsidP="00E4036E">
            <w:pPr>
              <w:widowControl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036E">
              <w:rPr>
                <w:rFonts w:asciiTheme="minorHAnsi" w:hAnsiTheme="minorHAnsi" w:cstheme="minorHAnsi"/>
                <w:b/>
                <w:sz w:val="22"/>
                <w:szCs w:val="22"/>
              </w:rPr>
              <w:t>Specjalność, zakres,</w:t>
            </w:r>
          </w:p>
          <w:p w14:paraId="5147CE1E" w14:textId="77777777" w:rsidR="00F8077D" w:rsidRPr="00E4036E" w:rsidRDefault="00F8077D" w:rsidP="00E4036E">
            <w:pPr>
              <w:widowControl w:val="0"/>
              <w:rPr>
                <w:rFonts w:asciiTheme="minorHAnsi" w:hAnsiTheme="minorHAnsi" w:cstheme="minorHAnsi"/>
                <w:snapToGrid w:val="0"/>
                <w:color w:val="000000"/>
              </w:rPr>
            </w:pPr>
            <w:r w:rsidRPr="00E4036E">
              <w:rPr>
                <w:rFonts w:asciiTheme="minorHAnsi" w:hAnsiTheme="minorHAnsi" w:cstheme="minorHAnsi"/>
                <w:b/>
                <w:sz w:val="22"/>
                <w:szCs w:val="22"/>
              </w:rPr>
              <w:t>nr uprawnień:</w:t>
            </w:r>
          </w:p>
          <w:p w14:paraId="03A75B8F" w14:textId="4EC93D60" w:rsidR="00F8077D" w:rsidRPr="00E4036E" w:rsidRDefault="00F8077D" w:rsidP="00E4036E">
            <w:pPr>
              <w:tabs>
                <w:tab w:val="center" w:pos="2835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"/>
                  </w:textInput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FORMTEXT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</w:rPr>
              <w:t>....................</w:t>
            </w:r>
            <w:r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8EDC18" w14:textId="7CEC4FC5" w:rsidR="00F8077D" w:rsidRPr="00E4036E" w:rsidRDefault="00F8077D" w:rsidP="004C519C">
            <w:pPr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"/>
                  </w:textInput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FORMTEXT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</w:rPr>
              <w:t>....................</w:t>
            </w:r>
            <w:r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70269C" w14:textId="595768B7" w:rsidR="00F8077D" w:rsidRPr="00E4036E" w:rsidRDefault="00F8077D" w:rsidP="004C519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"/>
                  </w:textInput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FORMTEXT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</w:rPr>
              <w:t>....................</w:t>
            </w:r>
            <w:r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60680700" w14:textId="5E19CABD" w:rsidR="00E230C4" w:rsidRPr="00E4036E" w:rsidRDefault="00E230C4" w:rsidP="00E4036E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Theme="minorHAnsi" w:hAnsiTheme="minorHAnsi" w:cstheme="minorHAnsi"/>
        </w:rPr>
      </w:pPr>
      <w:r w:rsidRPr="00E4036E">
        <w:rPr>
          <w:rFonts w:asciiTheme="minorHAnsi" w:hAnsiTheme="minorHAnsi" w:cstheme="minorHAnsi"/>
        </w:rPr>
        <w:tab/>
      </w:r>
      <w:bookmarkStart w:id="9" w:name="_Hlk36465376"/>
      <w:r w:rsidR="00170BA4" w:rsidRPr="00E403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170BA4" w:rsidRPr="00E4036E">
        <w:rPr>
          <w:rFonts w:asciiTheme="minorHAnsi" w:hAnsiTheme="minorHAnsi" w:cstheme="minorHAnsi"/>
        </w:rPr>
        <w:instrText xml:space="preserve"> FORMTEXT </w:instrText>
      </w:r>
      <w:r w:rsidR="00170BA4" w:rsidRPr="00E4036E">
        <w:rPr>
          <w:rFonts w:asciiTheme="minorHAnsi" w:hAnsiTheme="minorHAnsi" w:cstheme="minorHAnsi"/>
        </w:rPr>
      </w:r>
      <w:r w:rsidR="00170BA4" w:rsidRPr="00E4036E">
        <w:rPr>
          <w:rFonts w:asciiTheme="minorHAnsi" w:hAnsiTheme="minorHAnsi" w:cstheme="minorHAnsi"/>
        </w:rPr>
        <w:fldChar w:fldCharType="separate"/>
      </w:r>
      <w:r w:rsidR="00170BA4" w:rsidRPr="00E4036E">
        <w:rPr>
          <w:rFonts w:asciiTheme="minorHAnsi" w:hAnsiTheme="minorHAnsi" w:cstheme="minorHAnsi"/>
          <w:noProof/>
        </w:rPr>
        <w:t>......................................................</w:t>
      </w:r>
      <w:r w:rsidR="00170BA4" w:rsidRPr="00E4036E">
        <w:rPr>
          <w:rFonts w:asciiTheme="minorHAnsi" w:hAnsiTheme="minorHAnsi" w:cstheme="minorHAnsi"/>
        </w:rPr>
        <w:fldChar w:fldCharType="end"/>
      </w:r>
      <w:bookmarkEnd w:id="9"/>
      <w:r w:rsidRPr="00E4036E">
        <w:rPr>
          <w:rFonts w:asciiTheme="minorHAnsi" w:hAnsiTheme="minorHAnsi" w:cstheme="minorHAnsi"/>
        </w:rPr>
        <w:tab/>
        <w:t>….……….……….................................................</w:t>
      </w:r>
    </w:p>
    <w:p w14:paraId="4A55B984" w14:textId="6C7AA4AA" w:rsidR="00E230C4" w:rsidRPr="00E4036E" w:rsidRDefault="00E230C4" w:rsidP="00E4036E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Theme="minorHAnsi" w:hAnsiTheme="minorHAnsi" w:cstheme="minorHAnsi"/>
          <w:i/>
          <w:iCs/>
          <w:snapToGrid w:val="0"/>
          <w:sz w:val="20"/>
          <w:szCs w:val="20"/>
        </w:rPr>
      </w:pPr>
      <w:r w:rsidRPr="00E4036E">
        <w:rPr>
          <w:rFonts w:asciiTheme="minorHAnsi" w:hAnsiTheme="minorHAnsi" w:cstheme="minorHAnsi"/>
          <w:i/>
          <w:iCs/>
          <w:sz w:val="20"/>
          <w:szCs w:val="20"/>
        </w:rPr>
        <w:tab/>
        <w:t>Miejscowość, data</w:t>
      </w:r>
      <w:r w:rsidRPr="00E4036E">
        <w:rPr>
          <w:rFonts w:asciiTheme="minorHAnsi" w:hAnsiTheme="minorHAnsi" w:cstheme="minorHAnsi"/>
          <w:i/>
          <w:iCs/>
          <w:sz w:val="20"/>
          <w:szCs w:val="20"/>
        </w:rPr>
        <w:tab/>
        <w:t>(podpis i pieczęć Wykonawcy)</w:t>
      </w:r>
    </w:p>
    <w:sectPr w:rsidR="00E230C4" w:rsidRPr="00E4036E" w:rsidSect="00613C77">
      <w:headerReference w:type="default" r:id="rId8"/>
      <w:footerReference w:type="even" r:id="rId9"/>
      <w:footerReference w:type="default" r:id="rId10"/>
      <w:pgSz w:w="11909" w:h="16834" w:code="9"/>
      <w:pgMar w:top="851" w:right="851" w:bottom="851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9E9F0" w14:textId="77777777" w:rsidR="00BE023E" w:rsidRDefault="00BE023E">
      <w:r>
        <w:separator/>
      </w:r>
    </w:p>
  </w:endnote>
  <w:endnote w:type="continuationSeparator" w:id="0">
    <w:p w14:paraId="51CD3CEB" w14:textId="77777777" w:rsidR="00BE023E" w:rsidRDefault="00BE0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D4C4D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44DA45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9A57B" w14:textId="56893308" w:rsidR="007B772D" w:rsidRPr="00C639C7" w:rsidRDefault="00C639C7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C639C7">
      <w:rPr>
        <w:rFonts w:ascii="Calibri" w:hAnsi="Calibri" w:cs="Calibri"/>
        <w:sz w:val="22"/>
        <w:szCs w:val="22"/>
        <w:lang w:val="pl-PL"/>
      </w:rPr>
      <w:t xml:space="preserve">- </w:t>
    </w:r>
    <w:r w:rsidRPr="00C639C7">
      <w:rPr>
        <w:rFonts w:ascii="Calibri" w:hAnsi="Calibri" w:cs="Calibri"/>
        <w:sz w:val="22"/>
        <w:szCs w:val="22"/>
        <w:lang w:val="pl-PL"/>
      </w:rPr>
      <w:fldChar w:fldCharType="begin"/>
    </w:r>
    <w:r w:rsidRPr="00C639C7">
      <w:rPr>
        <w:rFonts w:ascii="Calibri" w:hAnsi="Calibri" w:cs="Calibri"/>
        <w:sz w:val="22"/>
        <w:szCs w:val="22"/>
        <w:lang w:val="pl-PL"/>
      </w:rPr>
      <w:instrText>PAGE   \* MERGEFORMAT</w:instrText>
    </w:r>
    <w:r w:rsidRPr="00C639C7">
      <w:rPr>
        <w:rFonts w:ascii="Calibri" w:hAnsi="Calibri" w:cs="Calibri"/>
        <w:sz w:val="22"/>
        <w:szCs w:val="22"/>
        <w:lang w:val="pl-PL"/>
      </w:rPr>
      <w:fldChar w:fldCharType="separate"/>
    </w:r>
    <w:r w:rsidR="00455205">
      <w:rPr>
        <w:rFonts w:ascii="Calibri" w:hAnsi="Calibri" w:cs="Calibri"/>
        <w:noProof/>
        <w:sz w:val="22"/>
        <w:szCs w:val="22"/>
        <w:lang w:val="pl-PL"/>
      </w:rPr>
      <w:t>2</w:t>
    </w:r>
    <w:r w:rsidRPr="00C639C7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1F4A1" w14:textId="77777777" w:rsidR="00BE023E" w:rsidRDefault="00BE023E">
      <w:r>
        <w:separator/>
      </w:r>
    </w:p>
  </w:footnote>
  <w:footnote w:type="continuationSeparator" w:id="0">
    <w:p w14:paraId="5E272776" w14:textId="77777777" w:rsidR="00BE023E" w:rsidRDefault="00BE023E">
      <w:r>
        <w:continuationSeparator/>
      </w:r>
    </w:p>
  </w:footnote>
  <w:footnote w:id="1">
    <w:p w14:paraId="32B76167" w14:textId="3746B1FF" w:rsidR="00613C77" w:rsidRPr="00E4036E" w:rsidRDefault="00C639C7" w:rsidP="00613C77">
      <w:pPr>
        <w:pStyle w:val="Tekstprzypisudolnego"/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E4036E">
        <w:rPr>
          <w:rStyle w:val="Odwoanieprzypisudolnego"/>
          <w:rFonts w:asciiTheme="minorHAnsi" w:hAnsiTheme="minorHAnsi" w:cstheme="minorHAnsi"/>
          <w:vertAlign w:val="baseline"/>
        </w:rPr>
        <w:t>*</w:t>
      </w:r>
      <w:r w:rsidR="0060502C" w:rsidRPr="00E4036E">
        <w:rPr>
          <w:rStyle w:val="Odwoanieprzypisudolnego"/>
          <w:rFonts w:asciiTheme="minorHAnsi" w:hAnsiTheme="minorHAnsi" w:cstheme="minorHAnsi"/>
          <w:b/>
          <w:bCs/>
          <w:vertAlign w:val="baseline"/>
        </w:rPr>
        <w:tab/>
      </w:r>
      <w:r w:rsidR="00613C77" w:rsidRPr="00E4036E">
        <w:rPr>
          <w:rFonts w:asciiTheme="minorHAnsi" w:hAnsiTheme="minorHAnsi" w:cstheme="minorHAnsi"/>
        </w:rPr>
        <w:t xml:space="preserve">Wykonawca musi wskazać </w:t>
      </w:r>
      <w:r w:rsidR="00F8077D">
        <w:rPr>
          <w:rFonts w:asciiTheme="minorHAnsi" w:hAnsiTheme="minorHAnsi" w:cstheme="minorHAnsi"/>
        </w:rPr>
        <w:t>dokładnie</w:t>
      </w:r>
      <w:r w:rsidR="00613C77" w:rsidRPr="00E4036E">
        <w:rPr>
          <w:rFonts w:asciiTheme="minorHAnsi" w:hAnsiTheme="minorHAnsi" w:cstheme="minorHAnsi"/>
        </w:rPr>
        <w:t xml:space="preserve"> jedną osobą na stanowisko projektanta drogowego, posiadającą łącznie:</w:t>
      </w:r>
    </w:p>
    <w:p w14:paraId="40208C7A" w14:textId="77777777" w:rsidR="00613C77" w:rsidRPr="00E4036E" w:rsidRDefault="00613C77" w:rsidP="007931EC">
      <w:pPr>
        <w:pStyle w:val="Tekstprzypisudolnego"/>
        <w:numPr>
          <w:ilvl w:val="0"/>
          <w:numId w:val="29"/>
        </w:numPr>
        <w:tabs>
          <w:tab w:val="left" w:pos="709"/>
        </w:tabs>
        <w:ind w:left="709" w:hanging="425"/>
        <w:jc w:val="both"/>
        <w:rPr>
          <w:rFonts w:asciiTheme="minorHAnsi" w:hAnsiTheme="minorHAnsi" w:cstheme="minorHAnsi"/>
        </w:rPr>
      </w:pPr>
      <w:r w:rsidRPr="00E4036E">
        <w:rPr>
          <w:rFonts w:asciiTheme="minorHAnsi" w:hAnsiTheme="minorHAnsi" w:cstheme="minorHAnsi"/>
        </w:rPr>
        <w:t>uprawnienia budowlane bez ograniczeń (wymagane przez Prawo budowlane) do pełnienia samodzielnych funkcji w zakresie projektowania obiektów drogowych lub odpowiadające im ważne uprawnienia budowlane, które zostały wydane na podstawie wcześniej obowiązujących przepisów,</w:t>
      </w:r>
    </w:p>
    <w:p w14:paraId="7BC5D5AE" w14:textId="3489CAA5" w:rsidR="00C639C7" w:rsidRPr="00E4036E" w:rsidRDefault="00613C77" w:rsidP="007931EC">
      <w:pPr>
        <w:pStyle w:val="Tekstprzypisudolnego"/>
        <w:numPr>
          <w:ilvl w:val="0"/>
          <w:numId w:val="29"/>
        </w:numPr>
        <w:tabs>
          <w:tab w:val="left" w:pos="709"/>
        </w:tabs>
        <w:ind w:left="709" w:hanging="425"/>
        <w:jc w:val="both"/>
        <w:rPr>
          <w:rFonts w:asciiTheme="minorHAnsi" w:hAnsiTheme="minorHAnsi" w:cstheme="minorHAnsi"/>
        </w:rPr>
      </w:pPr>
      <w:r w:rsidRPr="00E4036E">
        <w:rPr>
          <w:rFonts w:asciiTheme="minorHAnsi" w:hAnsiTheme="minorHAnsi" w:cstheme="minorHAnsi"/>
        </w:rPr>
        <w:t xml:space="preserve">doświadczenie zawodowe: </w:t>
      </w:r>
      <w:r w:rsidR="00E4036E" w:rsidRPr="00E4036E">
        <w:rPr>
          <w:rFonts w:asciiTheme="minorHAnsi" w:hAnsiTheme="minorHAnsi" w:cstheme="minorHAnsi"/>
        </w:rPr>
        <w:t>opracowanie co najmniej jednej dokumentacji projektowej na budowę</w:t>
      </w:r>
      <w:r w:rsidR="00304B26">
        <w:rPr>
          <w:rFonts w:asciiTheme="minorHAnsi" w:hAnsiTheme="minorHAnsi" w:cstheme="minorHAnsi"/>
        </w:rPr>
        <w:t xml:space="preserve"> </w:t>
      </w:r>
      <w:r w:rsidR="00E4036E" w:rsidRPr="00E4036E">
        <w:rPr>
          <w:rFonts w:asciiTheme="minorHAnsi" w:hAnsiTheme="minorHAnsi" w:cstheme="minorHAnsi"/>
        </w:rPr>
        <w:t>/</w:t>
      </w:r>
      <w:r w:rsidR="00304B26">
        <w:rPr>
          <w:rFonts w:asciiTheme="minorHAnsi" w:hAnsiTheme="minorHAnsi" w:cstheme="minorHAnsi"/>
        </w:rPr>
        <w:t xml:space="preserve"> </w:t>
      </w:r>
      <w:r w:rsidR="00E4036E" w:rsidRPr="00E4036E">
        <w:rPr>
          <w:rFonts w:asciiTheme="minorHAnsi" w:hAnsiTheme="minorHAnsi" w:cstheme="minorHAnsi"/>
        </w:rPr>
        <w:t>przebudowę</w:t>
      </w:r>
      <w:r w:rsidR="00304B26">
        <w:rPr>
          <w:rFonts w:asciiTheme="minorHAnsi" w:hAnsiTheme="minorHAnsi" w:cstheme="minorHAnsi"/>
        </w:rPr>
        <w:t xml:space="preserve"> </w:t>
      </w:r>
      <w:r w:rsidR="00E4036E" w:rsidRPr="00E4036E">
        <w:rPr>
          <w:rFonts w:asciiTheme="minorHAnsi" w:hAnsiTheme="minorHAnsi" w:cstheme="minorHAnsi"/>
        </w:rPr>
        <w:t>/</w:t>
      </w:r>
      <w:r w:rsidR="00304B26">
        <w:rPr>
          <w:rFonts w:asciiTheme="minorHAnsi" w:hAnsiTheme="minorHAnsi" w:cstheme="minorHAnsi"/>
        </w:rPr>
        <w:t xml:space="preserve"> </w:t>
      </w:r>
      <w:r w:rsidR="00E4036E" w:rsidRPr="00E4036E">
        <w:rPr>
          <w:rFonts w:asciiTheme="minorHAnsi" w:hAnsiTheme="minorHAnsi" w:cstheme="minorHAnsi"/>
        </w:rPr>
        <w:t>rozbudowę drogi publicznej minimum klasy Z w oparciu o ustawę z dnia 10</w:t>
      </w:r>
      <w:r w:rsidR="00304B26">
        <w:rPr>
          <w:rFonts w:asciiTheme="minorHAnsi" w:hAnsiTheme="minorHAnsi" w:cstheme="minorHAnsi"/>
        </w:rPr>
        <w:t xml:space="preserve"> </w:t>
      </w:r>
      <w:r w:rsidR="00E4036E" w:rsidRPr="00E4036E">
        <w:rPr>
          <w:rFonts w:asciiTheme="minorHAnsi" w:hAnsiTheme="minorHAnsi" w:cstheme="minorHAnsi"/>
        </w:rPr>
        <w:t>kwietnia 2003</w:t>
      </w:r>
      <w:r w:rsidR="00304B26">
        <w:rPr>
          <w:rFonts w:asciiTheme="minorHAnsi" w:hAnsiTheme="minorHAnsi" w:cstheme="minorHAnsi"/>
        </w:rPr>
        <w:t> </w:t>
      </w:r>
      <w:r w:rsidR="00E4036E" w:rsidRPr="00E4036E">
        <w:rPr>
          <w:rFonts w:asciiTheme="minorHAnsi" w:hAnsiTheme="minorHAnsi" w:cstheme="minorHAnsi"/>
        </w:rPr>
        <w:t>r. o</w:t>
      </w:r>
      <w:r w:rsidR="00304B26">
        <w:rPr>
          <w:rFonts w:asciiTheme="minorHAnsi" w:hAnsiTheme="minorHAnsi" w:cstheme="minorHAnsi"/>
        </w:rPr>
        <w:t> </w:t>
      </w:r>
      <w:r w:rsidR="00E4036E" w:rsidRPr="00E4036E">
        <w:rPr>
          <w:rFonts w:asciiTheme="minorHAnsi" w:hAnsiTheme="minorHAnsi" w:cstheme="minorHAnsi"/>
        </w:rPr>
        <w:t>szczególnych zasadach przygotowania i realizacji inwestycji w zakresie dróg publicznych</w:t>
      </w:r>
      <w:r w:rsidRPr="00E4036E">
        <w:rPr>
          <w:rFonts w:asciiTheme="minorHAnsi" w:hAnsiTheme="minorHAnsi" w:cstheme="minorHAnsi"/>
        </w:rPr>
        <w:t>.</w:t>
      </w:r>
    </w:p>
  </w:footnote>
  <w:footnote w:id="2">
    <w:p w14:paraId="320EDC9C" w14:textId="2C3271FF" w:rsidR="00F8077D" w:rsidRPr="00E4036E" w:rsidRDefault="00F8077D" w:rsidP="00E4036E">
      <w:pPr>
        <w:pStyle w:val="Tekstprzypisudolnego"/>
        <w:tabs>
          <w:tab w:val="left" w:pos="284"/>
        </w:tabs>
        <w:spacing w:before="60"/>
        <w:ind w:left="284" w:hanging="284"/>
        <w:jc w:val="both"/>
        <w:rPr>
          <w:rFonts w:asciiTheme="minorHAnsi" w:hAnsiTheme="minorHAnsi" w:cstheme="minorHAnsi"/>
        </w:rPr>
      </w:pPr>
      <w:r w:rsidRPr="00E4036E">
        <w:rPr>
          <w:rFonts w:asciiTheme="minorHAnsi" w:hAnsiTheme="minorHAnsi" w:cstheme="minorHAnsi"/>
        </w:rPr>
        <w:t>**</w:t>
      </w:r>
      <w:r>
        <w:rPr>
          <w:rFonts w:asciiTheme="minorHAnsi" w:hAnsiTheme="minorHAnsi" w:cstheme="minorHAnsi"/>
        </w:rPr>
        <w:tab/>
        <w:t xml:space="preserve">Należy podać dane </w:t>
      </w:r>
      <w:r w:rsidRPr="00E4036E">
        <w:rPr>
          <w:rFonts w:asciiTheme="minorHAnsi" w:hAnsiTheme="minorHAnsi" w:cstheme="minorHAnsi"/>
        </w:rPr>
        <w:t>zgodnie z decyzją o nadaniu uprawnień</w:t>
      </w:r>
      <w:r>
        <w:rPr>
          <w:rFonts w:asciiTheme="minorHAnsi" w:hAnsiTheme="minorHAnsi" w:cstheme="minorHAnsi"/>
        </w:rPr>
        <w:t>.</w:t>
      </w:r>
    </w:p>
  </w:footnote>
  <w:footnote w:id="3">
    <w:p w14:paraId="600FDBFD" w14:textId="372304A0" w:rsidR="00F8077D" w:rsidRPr="00E4036E" w:rsidRDefault="00F8077D" w:rsidP="00E4036E">
      <w:pPr>
        <w:pStyle w:val="Tekstprzypisudolnego"/>
        <w:tabs>
          <w:tab w:val="left" w:pos="284"/>
        </w:tabs>
        <w:spacing w:before="60"/>
        <w:ind w:left="284" w:hanging="284"/>
        <w:jc w:val="both"/>
        <w:rPr>
          <w:rFonts w:asciiTheme="minorHAnsi" w:hAnsiTheme="minorHAnsi" w:cstheme="minorHAnsi"/>
        </w:rPr>
      </w:pPr>
      <w:r w:rsidRPr="00E4036E">
        <w:rPr>
          <w:rFonts w:asciiTheme="minorHAnsi" w:hAnsiTheme="minorHAnsi" w:cstheme="minorHAnsi"/>
        </w:rPr>
        <w:t xml:space="preserve">*** </w:t>
      </w:r>
      <w:r w:rsidRPr="00304B26">
        <w:rPr>
          <w:rFonts w:asciiTheme="minorHAnsi" w:hAnsiTheme="minorHAnsi" w:cstheme="minorHAnsi"/>
          <w:b/>
          <w:bCs/>
        </w:rPr>
        <w:t>Doświadczenie zawodowe jest jednym z kryteriów oceny ofert</w:t>
      </w:r>
      <w:r w:rsidRPr="00E4036E">
        <w:rPr>
          <w:rFonts w:asciiTheme="minorHAnsi" w:hAnsiTheme="minorHAnsi" w:cstheme="minorHAnsi"/>
        </w:rPr>
        <w:t xml:space="preserve">. Należy </w:t>
      </w:r>
      <w:r>
        <w:rPr>
          <w:rFonts w:asciiTheme="minorHAnsi" w:hAnsiTheme="minorHAnsi" w:cstheme="minorHAnsi"/>
        </w:rPr>
        <w:t>wymienić</w:t>
      </w:r>
      <w:r w:rsidRPr="00E4036E">
        <w:rPr>
          <w:rFonts w:asciiTheme="minorHAnsi" w:hAnsiTheme="minorHAnsi" w:cstheme="minorHAnsi"/>
        </w:rPr>
        <w:t xml:space="preserve"> opracowan</w:t>
      </w:r>
      <w:r>
        <w:rPr>
          <w:rFonts w:asciiTheme="minorHAnsi" w:hAnsiTheme="minorHAnsi" w:cstheme="minorHAnsi"/>
        </w:rPr>
        <w:t>e</w:t>
      </w:r>
      <w:r w:rsidRPr="00E403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przez wskazaną osobę </w:t>
      </w:r>
      <w:r w:rsidRPr="00E4036E">
        <w:rPr>
          <w:rFonts w:asciiTheme="minorHAnsi" w:hAnsiTheme="minorHAnsi" w:cstheme="minorHAnsi"/>
        </w:rPr>
        <w:t>dokumentacj</w:t>
      </w:r>
      <w:r>
        <w:rPr>
          <w:rFonts w:asciiTheme="minorHAnsi" w:hAnsiTheme="minorHAnsi" w:cstheme="minorHAnsi"/>
        </w:rPr>
        <w:t>e</w:t>
      </w:r>
      <w:r w:rsidRPr="00E4036E">
        <w:rPr>
          <w:rFonts w:asciiTheme="minorHAnsi" w:hAnsiTheme="minorHAnsi" w:cstheme="minorHAnsi"/>
        </w:rPr>
        <w:t xml:space="preserve"> projektow</w:t>
      </w:r>
      <w:r>
        <w:rPr>
          <w:rFonts w:asciiTheme="minorHAnsi" w:hAnsiTheme="minorHAnsi" w:cstheme="minorHAnsi"/>
        </w:rPr>
        <w:t xml:space="preserve">e, </w:t>
      </w:r>
      <w:bookmarkStart w:id="5" w:name="_Hlk36633836"/>
      <w:r>
        <w:rPr>
          <w:rFonts w:asciiTheme="minorHAnsi" w:hAnsiTheme="minorHAnsi" w:cstheme="minorHAnsi"/>
        </w:rPr>
        <w:t>podając nazwę projektu, nazwę i klasę drogi, datę opracowania, nazwę zamawiającego</w:t>
      </w:r>
      <w:bookmarkStart w:id="6" w:name="_Hlk36634754"/>
      <w:bookmarkEnd w:id="5"/>
      <w:r>
        <w:rPr>
          <w:rFonts w:asciiTheme="minorHAnsi" w:hAnsiTheme="minorHAnsi" w:cstheme="minorHAnsi"/>
        </w:rPr>
        <w:t xml:space="preserve">. </w:t>
      </w:r>
      <w:r w:rsidRPr="004C519C">
        <w:rPr>
          <w:rFonts w:asciiTheme="minorHAnsi" w:hAnsiTheme="minorHAnsi" w:cstheme="minorHAnsi"/>
          <w:b/>
          <w:bCs/>
        </w:rPr>
        <w:t xml:space="preserve">Ilość wymienionych projektów nie </w:t>
      </w:r>
      <w:r>
        <w:rPr>
          <w:rFonts w:asciiTheme="minorHAnsi" w:hAnsiTheme="minorHAnsi" w:cstheme="minorHAnsi"/>
          <w:b/>
          <w:bCs/>
        </w:rPr>
        <w:t>powinna</w:t>
      </w:r>
      <w:r w:rsidRPr="004C519C">
        <w:rPr>
          <w:rFonts w:asciiTheme="minorHAnsi" w:hAnsiTheme="minorHAnsi" w:cstheme="minorHAnsi"/>
          <w:b/>
          <w:bCs/>
        </w:rPr>
        <w:t xml:space="preserve"> być niższa od liczby podanej w pkt</w:t>
      </w:r>
      <w:r>
        <w:rPr>
          <w:rFonts w:asciiTheme="minorHAnsi" w:hAnsiTheme="minorHAnsi" w:cstheme="minorHAnsi"/>
          <w:b/>
          <w:bCs/>
        </w:rPr>
        <w:t> </w:t>
      </w:r>
      <w:r w:rsidRPr="004C519C">
        <w:rPr>
          <w:rFonts w:asciiTheme="minorHAnsi" w:hAnsiTheme="minorHAnsi" w:cstheme="minorHAnsi"/>
          <w:b/>
          <w:bCs/>
        </w:rPr>
        <w:t>2 odpowiedniego Formularza Oferty</w:t>
      </w:r>
      <w:bookmarkEnd w:id="6"/>
      <w:r>
        <w:rPr>
          <w:rFonts w:asciiTheme="minorHAnsi" w:hAnsiTheme="minorHAnsi" w:cstheme="minorHAnsi"/>
        </w:rPr>
        <w:t xml:space="preserve">. </w:t>
      </w:r>
      <w:bookmarkStart w:id="7" w:name="_Hlk36633886"/>
      <w:r>
        <w:rPr>
          <w:rFonts w:asciiTheme="minorHAnsi" w:hAnsiTheme="minorHAnsi" w:cstheme="minorHAnsi"/>
        </w:rPr>
        <w:t xml:space="preserve">Do formularza należy dołączyć </w:t>
      </w:r>
      <w:r w:rsidRPr="00304B26">
        <w:rPr>
          <w:rFonts w:asciiTheme="minorHAnsi" w:hAnsiTheme="minorHAnsi" w:cstheme="minorHAnsi"/>
        </w:rPr>
        <w:t xml:space="preserve">dowody </w:t>
      </w:r>
      <w:r>
        <w:rPr>
          <w:rFonts w:asciiTheme="minorHAnsi" w:hAnsiTheme="minorHAnsi" w:cstheme="minorHAnsi"/>
        </w:rPr>
        <w:t>potwierdzające opracowanie wymienionych dokumentacji projektowych, p</w:t>
      </w:r>
      <w:r w:rsidRPr="00304B26">
        <w:rPr>
          <w:rFonts w:asciiTheme="minorHAnsi" w:hAnsiTheme="minorHAnsi" w:cstheme="minorHAnsi"/>
        </w:rPr>
        <w:t>rzy czym dowodami</w:t>
      </w:r>
      <w:r>
        <w:rPr>
          <w:rFonts w:asciiTheme="minorHAnsi" w:hAnsiTheme="minorHAnsi" w:cstheme="minorHAnsi"/>
        </w:rPr>
        <w:t xml:space="preserve"> takimi </w:t>
      </w:r>
      <w:r w:rsidRPr="00304B26">
        <w:rPr>
          <w:rFonts w:asciiTheme="minorHAnsi" w:hAnsiTheme="minorHAnsi" w:cstheme="minorHAnsi"/>
        </w:rPr>
        <w:t xml:space="preserve">są referencje bądź inne dokumenty wystawione przez podmiot, na rzecz którego usługi były wykonywane, a jeżeli z uzasadnionej przyczyny o obiektywnym charakterze </w:t>
      </w:r>
      <w:r>
        <w:rPr>
          <w:rFonts w:asciiTheme="minorHAnsi" w:hAnsiTheme="minorHAnsi" w:cstheme="minorHAnsi"/>
        </w:rPr>
        <w:t>W</w:t>
      </w:r>
      <w:r w:rsidRPr="00304B26">
        <w:rPr>
          <w:rFonts w:asciiTheme="minorHAnsi" w:hAnsiTheme="minorHAnsi" w:cstheme="minorHAnsi"/>
        </w:rPr>
        <w:t xml:space="preserve">ykonawca nie jest w stanie uzyskać tych dokumentów – oświadczenie </w:t>
      </w:r>
      <w:r>
        <w:rPr>
          <w:rFonts w:asciiTheme="minorHAnsi" w:hAnsiTheme="minorHAnsi" w:cstheme="minorHAnsi"/>
        </w:rPr>
        <w:t>W</w:t>
      </w:r>
      <w:r w:rsidRPr="00304B26">
        <w:rPr>
          <w:rFonts w:asciiTheme="minorHAnsi" w:hAnsiTheme="minorHAnsi" w:cstheme="minorHAnsi"/>
        </w:rPr>
        <w:t>ykonawcy</w:t>
      </w:r>
      <w:bookmarkEnd w:id="7"/>
      <w:r>
        <w:rPr>
          <w:rFonts w:asciiTheme="minorHAnsi" w:hAnsiTheme="minorHAnsi" w:cstheme="minorHAnsi"/>
        </w:rPr>
        <w:t>.</w:t>
      </w:r>
    </w:p>
  </w:footnote>
  <w:footnote w:id="4">
    <w:p w14:paraId="53155038" w14:textId="77777777" w:rsidR="00F8077D" w:rsidRPr="004C519C" w:rsidRDefault="00F8077D" w:rsidP="004C519C">
      <w:pPr>
        <w:pStyle w:val="Tekstprzypisudolnego"/>
        <w:tabs>
          <w:tab w:val="left" w:pos="284"/>
        </w:tabs>
        <w:spacing w:before="60"/>
        <w:ind w:left="284" w:hanging="284"/>
        <w:jc w:val="both"/>
        <w:rPr>
          <w:rFonts w:asciiTheme="minorHAnsi" w:hAnsiTheme="minorHAnsi" w:cstheme="minorHAnsi"/>
        </w:rPr>
      </w:pPr>
      <w:r w:rsidRPr="004C519C">
        <w:rPr>
          <w:rFonts w:asciiTheme="minorHAnsi" w:hAnsiTheme="minorHAnsi" w:cstheme="minorHAnsi"/>
        </w:rPr>
        <w:t>**** W przypadku, gdy wskazana osoba:</w:t>
      </w:r>
    </w:p>
    <w:p w14:paraId="73B34ACF" w14:textId="12C64C14" w:rsidR="00F8077D" w:rsidRPr="004C519C" w:rsidRDefault="00F8077D" w:rsidP="007931EC">
      <w:pPr>
        <w:pStyle w:val="Tekstprzypisudolnego"/>
        <w:tabs>
          <w:tab w:val="left" w:pos="709"/>
        </w:tabs>
        <w:ind w:left="709" w:hanging="425"/>
        <w:jc w:val="both"/>
        <w:rPr>
          <w:rFonts w:asciiTheme="minorHAnsi" w:hAnsiTheme="minorHAnsi" w:cstheme="minorHAnsi"/>
        </w:rPr>
      </w:pPr>
      <w:r w:rsidRPr="004C519C">
        <w:rPr>
          <w:rFonts w:asciiTheme="minorHAnsi" w:hAnsiTheme="minorHAnsi" w:cstheme="minorHAnsi"/>
        </w:rPr>
        <w:t>1)</w:t>
      </w:r>
      <w:r w:rsidRPr="004C519C">
        <w:rPr>
          <w:rFonts w:asciiTheme="minorHAnsi" w:hAnsiTheme="minorHAnsi" w:cstheme="minorHAnsi"/>
        </w:rPr>
        <w:tab/>
        <w:t xml:space="preserve">jest </w:t>
      </w:r>
      <w:r>
        <w:rPr>
          <w:rFonts w:asciiTheme="minorHAnsi" w:hAnsiTheme="minorHAnsi" w:cstheme="minorHAnsi"/>
        </w:rPr>
        <w:t>W</w:t>
      </w:r>
      <w:r w:rsidRPr="004C519C">
        <w:rPr>
          <w:rFonts w:asciiTheme="minorHAnsi" w:hAnsiTheme="minorHAnsi" w:cstheme="minorHAnsi"/>
        </w:rPr>
        <w:t xml:space="preserve">ykonawcą lub związana jest z </w:t>
      </w:r>
      <w:r>
        <w:rPr>
          <w:rFonts w:asciiTheme="minorHAnsi" w:hAnsiTheme="minorHAnsi" w:cstheme="minorHAnsi"/>
        </w:rPr>
        <w:t>W</w:t>
      </w:r>
      <w:r w:rsidRPr="004C519C">
        <w:rPr>
          <w:rFonts w:asciiTheme="minorHAnsi" w:hAnsiTheme="minorHAnsi" w:cstheme="minorHAnsi"/>
        </w:rPr>
        <w:t>ykonawcą stosunkiem prawnym (np. umowa cywilnoprawna lub umowa o</w:t>
      </w:r>
      <w:r>
        <w:rPr>
          <w:rFonts w:asciiTheme="minorHAnsi" w:hAnsiTheme="minorHAnsi" w:cstheme="minorHAnsi"/>
        </w:rPr>
        <w:t> </w:t>
      </w:r>
      <w:r w:rsidRPr="004C519C">
        <w:rPr>
          <w:rFonts w:asciiTheme="minorHAnsi" w:hAnsiTheme="minorHAnsi" w:cstheme="minorHAnsi"/>
        </w:rPr>
        <w:t xml:space="preserve">pracę) – w kolumnie </w:t>
      </w:r>
      <w:r>
        <w:rPr>
          <w:rFonts w:asciiTheme="minorHAnsi" w:hAnsiTheme="minorHAnsi" w:cstheme="minorHAnsi"/>
        </w:rPr>
        <w:t>6</w:t>
      </w:r>
      <w:r w:rsidRPr="004C519C">
        <w:rPr>
          <w:rFonts w:asciiTheme="minorHAnsi" w:hAnsiTheme="minorHAnsi" w:cstheme="minorHAnsi"/>
        </w:rPr>
        <w:t xml:space="preserve"> należy wpisać „zasób własny”,</w:t>
      </w:r>
    </w:p>
    <w:p w14:paraId="41A48A5A" w14:textId="0CEC28C5" w:rsidR="00F8077D" w:rsidRPr="004C519C" w:rsidRDefault="00F8077D" w:rsidP="007931EC">
      <w:pPr>
        <w:pStyle w:val="Tekstprzypisudolnego"/>
        <w:tabs>
          <w:tab w:val="left" w:pos="709"/>
        </w:tabs>
        <w:ind w:left="709" w:hanging="425"/>
        <w:jc w:val="both"/>
        <w:rPr>
          <w:rFonts w:asciiTheme="minorHAnsi" w:hAnsiTheme="minorHAnsi" w:cstheme="minorHAnsi"/>
        </w:rPr>
      </w:pPr>
      <w:r w:rsidRPr="004C519C">
        <w:rPr>
          <w:rFonts w:asciiTheme="minorHAnsi" w:hAnsiTheme="minorHAnsi" w:cstheme="minorHAnsi"/>
        </w:rPr>
        <w:t>2)</w:t>
      </w:r>
      <w:r w:rsidRPr="004C519C">
        <w:rPr>
          <w:rFonts w:asciiTheme="minorHAnsi" w:hAnsiTheme="minorHAnsi" w:cstheme="minorHAnsi"/>
        </w:rPr>
        <w:tab/>
        <w:t xml:space="preserve">jest udostępniona </w:t>
      </w:r>
      <w:r>
        <w:rPr>
          <w:rFonts w:asciiTheme="minorHAnsi" w:hAnsiTheme="minorHAnsi" w:cstheme="minorHAnsi"/>
        </w:rPr>
        <w:t>W</w:t>
      </w:r>
      <w:r w:rsidRPr="004C519C">
        <w:rPr>
          <w:rFonts w:asciiTheme="minorHAnsi" w:hAnsiTheme="minorHAnsi" w:cstheme="minorHAnsi"/>
        </w:rPr>
        <w:t>ykonawcy przez inny podmiot (</w:t>
      </w:r>
      <w:r>
        <w:rPr>
          <w:rFonts w:asciiTheme="minorHAnsi" w:hAnsiTheme="minorHAnsi" w:cstheme="minorHAnsi"/>
        </w:rPr>
        <w:t xml:space="preserve">związana jest z </w:t>
      </w:r>
      <w:r w:rsidRPr="004C519C">
        <w:rPr>
          <w:rFonts w:asciiTheme="minorHAnsi" w:hAnsiTheme="minorHAnsi" w:cstheme="minorHAnsi"/>
        </w:rPr>
        <w:t>podmiot</w:t>
      </w:r>
      <w:r>
        <w:rPr>
          <w:rFonts w:asciiTheme="minorHAnsi" w:hAnsiTheme="minorHAnsi" w:cstheme="minorHAnsi"/>
        </w:rPr>
        <w:t>em</w:t>
      </w:r>
      <w:r w:rsidRPr="004C519C">
        <w:rPr>
          <w:rFonts w:asciiTheme="minorHAnsi" w:hAnsiTheme="minorHAnsi" w:cstheme="minorHAnsi"/>
        </w:rPr>
        <w:t xml:space="preserve"> udostępniający</w:t>
      </w:r>
      <w:r>
        <w:rPr>
          <w:rFonts w:asciiTheme="minorHAnsi" w:hAnsiTheme="minorHAnsi" w:cstheme="minorHAnsi"/>
        </w:rPr>
        <w:t>m</w:t>
      </w:r>
      <w:r w:rsidRPr="004C519C">
        <w:rPr>
          <w:rFonts w:asciiTheme="minorHAnsi" w:hAnsiTheme="minorHAnsi" w:cstheme="minorHAnsi"/>
        </w:rPr>
        <w:t xml:space="preserve"> zasób stosunkiem prawnym) – w kolumnie </w:t>
      </w:r>
      <w:r>
        <w:rPr>
          <w:rFonts w:asciiTheme="minorHAnsi" w:hAnsiTheme="minorHAnsi" w:cstheme="minorHAnsi"/>
        </w:rPr>
        <w:t>6</w:t>
      </w:r>
      <w:r w:rsidRPr="004C519C">
        <w:rPr>
          <w:rFonts w:asciiTheme="minorHAnsi" w:hAnsiTheme="minorHAnsi" w:cstheme="minorHAnsi"/>
        </w:rPr>
        <w:t xml:space="preserve"> należy wpisać „zasób udostępniony”.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5D3C7" w14:textId="15F2D7A5" w:rsidR="007B772D" w:rsidRPr="00C639C7" w:rsidRDefault="00C639C7" w:rsidP="00C639C7">
    <w:pPr>
      <w:pStyle w:val="Nagwek"/>
      <w:spacing w:after="120"/>
      <w:jc w:val="right"/>
      <w:rPr>
        <w:sz w:val="22"/>
        <w:szCs w:val="22"/>
      </w:rPr>
    </w:pPr>
    <w:r w:rsidRPr="00C639C7">
      <w:rPr>
        <w:rFonts w:ascii="Calibri" w:hAnsi="Calibri" w:cs="Calibri"/>
        <w:b/>
        <w:sz w:val="22"/>
        <w:szCs w:val="22"/>
      </w:rPr>
      <w:t>Formularz 3.6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1AB1AE9"/>
    <w:multiLevelType w:val="hybridMultilevel"/>
    <w:tmpl w:val="3BEAED3C"/>
    <w:lvl w:ilvl="0" w:tplc="90440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5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9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5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7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26"/>
  </w:num>
  <w:num w:numId="5">
    <w:abstractNumId w:val="28"/>
  </w:num>
  <w:num w:numId="6">
    <w:abstractNumId w:val="19"/>
  </w:num>
  <w:num w:numId="7">
    <w:abstractNumId w:val="18"/>
  </w:num>
  <w:num w:numId="8">
    <w:abstractNumId w:val="32"/>
  </w:num>
  <w:num w:numId="9">
    <w:abstractNumId w:val="22"/>
  </w:num>
  <w:num w:numId="10">
    <w:abstractNumId w:val="14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31"/>
  </w:num>
  <w:num w:numId="15">
    <w:abstractNumId w:val="36"/>
  </w:num>
  <w:num w:numId="16">
    <w:abstractNumId w:val="24"/>
  </w:num>
  <w:num w:numId="17">
    <w:abstractNumId w:val="34"/>
  </w:num>
  <w:num w:numId="18">
    <w:abstractNumId w:val="23"/>
  </w:num>
  <w:num w:numId="19">
    <w:abstractNumId w:val="30"/>
  </w:num>
  <w:num w:numId="20">
    <w:abstractNumId w:val="21"/>
  </w:num>
  <w:num w:numId="21">
    <w:abstractNumId w:val="33"/>
  </w:num>
  <w:num w:numId="22">
    <w:abstractNumId w:val="16"/>
  </w:num>
  <w:num w:numId="23">
    <w:abstractNumId w:val="17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</w:num>
  <w:num w:numId="27">
    <w:abstractNumId w:val="27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9"/>
  </w:num>
  <w:num w:numId="29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B7D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0BA4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26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0764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3602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205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4E88"/>
    <w:rsid w:val="004B783D"/>
    <w:rsid w:val="004B7E83"/>
    <w:rsid w:val="004B7EF7"/>
    <w:rsid w:val="004C0282"/>
    <w:rsid w:val="004C08C7"/>
    <w:rsid w:val="004C1287"/>
    <w:rsid w:val="004C1810"/>
    <w:rsid w:val="004C519C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502C"/>
    <w:rsid w:val="00607019"/>
    <w:rsid w:val="006074A5"/>
    <w:rsid w:val="00607CF3"/>
    <w:rsid w:val="006104A0"/>
    <w:rsid w:val="0061122C"/>
    <w:rsid w:val="00611939"/>
    <w:rsid w:val="00611CEE"/>
    <w:rsid w:val="00613C77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67F0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4471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1EC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28E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209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03"/>
    <w:rsid w:val="00AE7295"/>
    <w:rsid w:val="00AF2014"/>
    <w:rsid w:val="00AF395C"/>
    <w:rsid w:val="00AF39BD"/>
    <w:rsid w:val="00AF3B69"/>
    <w:rsid w:val="00AF477B"/>
    <w:rsid w:val="00AF58D1"/>
    <w:rsid w:val="00AF618A"/>
    <w:rsid w:val="00AF68CD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5D71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023E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9C7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3CA4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30C4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036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77D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509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E547F5"/>
  <w15:docId w15:val="{3282F097-6FAC-4A40-A0CC-4311E59D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link w:val="ZwykytekstZnak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rsid w:val="0078447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074B0-66AC-4600-8F03-DBE2D18E8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1097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annas</cp:lastModifiedBy>
  <cp:revision>9</cp:revision>
  <cp:lastPrinted>2019-05-14T10:22:00Z</cp:lastPrinted>
  <dcterms:created xsi:type="dcterms:W3CDTF">2020-03-31T10:05:00Z</dcterms:created>
  <dcterms:modified xsi:type="dcterms:W3CDTF">2020-04-02T12:40:00Z</dcterms:modified>
</cp:coreProperties>
</file>